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66205">
            <w:pPr>
              <w:jc w:val="right"/>
              <w:rPr>
                <w:rFonts w:cs="Arial"/>
              </w:rPr>
            </w:pPr>
            <w:r w:rsidRPr="002E571A">
              <w:rPr>
                <w:rFonts w:cs="Arial"/>
                <w:szCs w:val="22"/>
              </w:rPr>
              <w:t xml:space="preserve">Протокол  № </w:t>
            </w:r>
            <w:r w:rsidR="00466205">
              <w:rPr>
                <w:rFonts w:cs="Arial"/>
                <w:szCs w:val="22"/>
              </w:rPr>
              <w:t>17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66205">
            <w:pPr>
              <w:jc w:val="right"/>
              <w:rPr>
                <w:rFonts w:cs="Arial"/>
              </w:rPr>
            </w:pPr>
            <w:r w:rsidRPr="002E571A">
              <w:rPr>
                <w:rFonts w:cs="Arial"/>
                <w:szCs w:val="22"/>
              </w:rPr>
              <w:t>«</w:t>
            </w:r>
            <w:r w:rsidR="00466205">
              <w:rPr>
                <w:rFonts w:cs="Arial"/>
                <w:szCs w:val="22"/>
              </w:rPr>
              <w:t>14</w:t>
            </w:r>
            <w:r w:rsidRPr="002E571A">
              <w:rPr>
                <w:rFonts w:cs="Arial"/>
                <w:szCs w:val="22"/>
              </w:rPr>
              <w:t xml:space="preserve">» </w:t>
            </w:r>
            <w:r w:rsidR="00466205">
              <w:rPr>
                <w:rFonts w:cs="Arial"/>
                <w:szCs w:val="22"/>
              </w:rPr>
              <w:t>февраля</w:t>
            </w:r>
            <w:r w:rsidRPr="002E571A">
              <w:rPr>
                <w:rFonts w:cs="Arial"/>
                <w:szCs w:val="22"/>
              </w:rPr>
              <w:t xml:space="preserve">  </w:t>
            </w:r>
            <w:r w:rsidR="00466205">
              <w:rPr>
                <w:rFonts w:cs="Arial"/>
                <w:szCs w:val="22"/>
              </w:rPr>
              <w:t>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482B12">
        <w:rPr>
          <w:rFonts w:cs="Arial"/>
          <w:szCs w:val="22"/>
        </w:rPr>
        <w:t>ПДО №</w:t>
      </w:r>
      <w:r w:rsidR="00482B12" w:rsidRPr="00482B12">
        <w:rPr>
          <w:rFonts w:cs="Arial"/>
          <w:szCs w:val="22"/>
        </w:rPr>
        <w:t>27</w:t>
      </w:r>
      <w:r w:rsidRPr="00482B12">
        <w:rPr>
          <w:rFonts w:cs="Arial"/>
          <w:szCs w:val="22"/>
        </w:rPr>
        <w:t>-КР-201</w:t>
      </w:r>
      <w:r w:rsidR="0001441D" w:rsidRPr="00482B12">
        <w:rPr>
          <w:rFonts w:cs="Arial"/>
          <w:szCs w:val="22"/>
        </w:rPr>
        <w:t>7</w:t>
      </w:r>
      <w:r w:rsidRPr="00482B12">
        <w:rPr>
          <w:rFonts w:cs="Arial"/>
          <w:szCs w:val="22"/>
        </w:rPr>
        <w:t xml:space="preserve"> от </w:t>
      </w:r>
      <w:r w:rsidR="00466205">
        <w:rPr>
          <w:rFonts w:cs="Arial"/>
          <w:szCs w:val="22"/>
        </w:rPr>
        <w:t>«15» февраля 2017г.</w:t>
      </w:r>
    </w:p>
    <w:p w:rsidR="00DE7BED" w:rsidRPr="0001441D"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9A0E27" w:rsidRPr="00EA02D8">
        <w:rPr>
          <w:rFonts w:cs="Arial"/>
          <w:b/>
          <w:szCs w:val="22"/>
        </w:rPr>
        <w:t xml:space="preserve">по </w:t>
      </w:r>
      <w:r w:rsidR="005F1A32" w:rsidRPr="005F1A32">
        <w:rPr>
          <w:rFonts w:cs="Arial"/>
          <w:b/>
          <w:szCs w:val="22"/>
        </w:rPr>
        <w:t>техническому обслуживанию грузоподъемных механизмов</w:t>
      </w:r>
      <w:r w:rsidR="0001441D" w:rsidRPr="0001441D">
        <w:rPr>
          <w:rFonts w:cs="Arial"/>
          <w:b/>
          <w:szCs w:val="22"/>
        </w:rPr>
        <w:t xml:space="preserve">  ОАО «Славнефть-ЯНОС»</w:t>
      </w:r>
      <w:r w:rsidR="00F125F1" w:rsidRPr="00EA02D8">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D254A7">
        <w:rPr>
          <w:rFonts w:cs="Arial"/>
          <w:szCs w:val="22"/>
        </w:rPr>
        <w:t xml:space="preserve">наименьшая </w:t>
      </w:r>
      <w:r w:rsidR="00D254A7">
        <w:rPr>
          <w:rFonts w:cs="Arial"/>
          <w:szCs w:val="22"/>
        </w:rPr>
        <w:t>общей стоимость</w:t>
      </w:r>
      <w:r w:rsidR="00D254A7" w:rsidRPr="005F1A32">
        <w:rPr>
          <w:rFonts w:cs="Arial"/>
          <w:szCs w:val="22"/>
        </w:rPr>
        <w:t xml:space="preserve"> проведения осмотров и технического обслуживания в 2017 году</w:t>
      </w:r>
      <w:r w:rsidR="0001441D" w:rsidRPr="00D254A7">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D510F7">
        <w:rPr>
          <w:rFonts w:cs="Arial"/>
          <w:b/>
          <w:szCs w:val="22"/>
        </w:rPr>
        <w:t>1</w:t>
      </w:r>
      <w:r w:rsidR="0001441D">
        <w:rPr>
          <w:rFonts w:cs="Arial"/>
          <w:b/>
          <w:szCs w:val="22"/>
        </w:rPr>
        <w:t>5</w:t>
      </w:r>
      <w:r w:rsidR="00230908" w:rsidRPr="0060733A">
        <w:rPr>
          <w:rFonts w:cs="Arial"/>
          <w:b/>
          <w:szCs w:val="22"/>
        </w:rPr>
        <w:t xml:space="preserve"> </w:t>
      </w:r>
      <w:r w:rsidR="0001441D">
        <w:rPr>
          <w:rFonts w:cs="Arial"/>
          <w:b/>
          <w:szCs w:val="22"/>
        </w:rPr>
        <w:t>мая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7176E2" w:rsidRDefault="003F4095" w:rsidP="003F4095">
      <w:pPr>
        <w:pStyle w:val="ac"/>
        <w:numPr>
          <w:ilvl w:val="0"/>
          <w:numId w:val="2"/>
        </w:numPr>
        <w:tabs>
          <w:tab w:val="left" w:pos="1418"/>
        </w:tabs>
        <w:ind w:left="1418" w:hanging="341"/>
        <w:contextualSpacing w:val="0"/>
        <w:jc w:val="both"/>
        <w:rPr>
          <w:rFonts w:cs="Arial"/>
          <w:szCs w:val="22"/>
        </w:rPr>
      </w:pPr>
      <w:r w:rsidRPr="007176E2">
        <w:rPr>
          <w:rFonts w:cs="Arial"/>
          <w:szCs w:val="22"/>
        </w:rPr>
        <w:t xml:space="preserve">Подписанный проект договора, без указания информации о стоимости в </w:t>
      </w:r>
      <w:r w:rsidR="007176E2" w:rsidRPr="007176E2">
        <w:rPr>
          <w:rFonts w:cs="Arial"/>
          <w:szCs w:val="22"/>
        </w:rPr>
        <w:t>п.3.2. Договора</w:t>
      </w:r>
      <w:r w:rsidRPr="007176E2">
        <w:rPr>
          <w:rFonts w:cs="Arial"/>
          <w:szCs w:val="22"/>
        </w:rPr>
        <w:t>;</w:t>
      </w:r>
    </w:p>
    <w:p w:rsidR="003F4095" w:rsidRPr="00FE3281" w:rsidRDefault="003F4095" w:rsidP="003F4095">
      <w:pPr>
        <w:pStyle w:val="ac"/>
        <w:numPr>
          <w:ilvl w:val="0"/>
          <w:numId w:val="2"/>
        </w:numPr>
        <w:tabs>
          <w:tab w:val="left" w:pos="1418"/>
        </w:tabs>
        <w:ind w:left="1418" w:hanging="341"/>
        <w:contextualSpacing w:val="0"/>
        <w:jc w:val="both"/>
        <w:rPr>
          <w:rFonts w:cs="Arial"/>
          <w:szCs w:val="22"/>
        </w:rPr>
      </w:pPr>
      <w:r w:rsidRPr="007176E2">
        <w:rPr>
          <w:rFonts w:cs="Arial"/>
          <w:szCs w:val="22"/>
        </w:rPr>
        <w:t>Перечень аффилированных</w:t>
      </w:r>
      <w:r w:rsidRPr="00FE3281">
        <w:rPr>
          <w:rFonts w:cs="Arial"/>
          <w:szCs w:val="22"/>
        </w:rPr>
        <w:t xml:space="preserve"> организаций (форма 6, подписанная уполномоченным лицом и заверенная печатью участника закупки);</w:t>
      </w:r>
    </w:p>
    <w:p w:rsidR="003F4095" w:rsidRPr="00FE3281" w:rsidRDefault="003F4095" w:rsidP="003F4095">
      <w:pPr>
        <w:pStyle w:val="ac"/>
        <w:numPr>
          <w:ilvl w:val="0"/>
          <w:numId w:val="2"/>
        </w:numPr>
        <w:tabs>
          <w:tab w:val="left" w:pos="1418"/>
        </w:tabs>
        <w:ind w:left="1418" w:hanging="341"/>
        <w:contextualSpacing w:val="0"/>
        <w:jc w:val="both"/>
        <w:rPr>
          <w:rFonts w:cs="Arial"/>
          <w:szCs w:val="22"/>
        </w:rPr>
      </w:pPr>
      <w:r w:rsidRPr="00FE3281">
        <w:rPr>
          <w:rFonts w:cs="Arial"/>
          <w:szCs w:val="22"/>
        </w:rPr>
        <w:t>Справка об опыте работы в 201</w:t>
      </w:r>
      <w:r w:rsidR="00633050" w:rsidRPr="00FE3281">
        <w:rPr>
          <w:rFonts w:cs="Arial"/>
          <w:szCs w:val="22"/>
        </w:rPr>
        <w:t>4</w:t>
      </w:r>
      <w:r w:rsidRPr="00FE3281">
        <w:rPr>
          <w:rFonts w:cs="Arial"/>
          <w:szCs w:val="22"/>
        </w:rPr>
        <w:t>, 201</w:t>
      </w:r>
      <w:r w:rsidR="00633050" w:rsidRPr="00FE3281">
        <w:rPr>
          <w:rFonts w:cs="Arial"/>
          <w:szCs w:val="22"/>
        </w:rPr>
        <w:t>5</w:t>
      </w:r>
      <w:r w:rsidRPr="00FE3281">
        <w:rPr>
          <w:rFonts w:cs="Arial"/>
          <w:szCs w:val="22"/>
        </w:rPr>
        <w:t>, 201</w:t>
      </w:r>
      <w:r w:rsidR="00633050" w:rsidRPr="00FE3281">
        <w:rPr>
          <w:rFonts w:cs="Arial"/>
          <w:szCs w:val="22"/>
        </w:rPr>
        <w:t>6</w:t>
      </w:r>
      <w:r w:rsidRPr="00FE3281">
        <w:rPr>
          <w:rFonts w:cs="Arial"/>
          <w:szCs w:val="22"/>
        </w:rPr>
        <w:t xml:space="preserve"> г.г., за подписью руководителя организации (Форма 7), референц-лист</w:t>
      </w:r>
      <w:r w:rsidR="009623FB" w:rsidRPr="00FE3281">
        <w:rPr>
          <w:rFonts w:cs="Arial"/>
          <w:szCs w:val="22"/>
        </w:rPr>
        <w:t>.</w:t>
      </w:r>
      <w:r w:rsidR="009623FB" w:rsidRPr="00FE3281">
        <w:rPr>
          <w:rFonts w:cs="Arial"/>
          <w:b/>
          <w:szCs w:val="22"/>
        </w:rPr>
        <w:t xml:space="preserve"> Документ предоставляются контрагентом </w:t>
      </w:r>
      <w:r w:rsidR="009623FB" w:rsidRPr="00FE3281">
        <w:rPr>
          <w:rFonts w:cs="Arial"/>
          <w:b/>
          <w:szCs w:val="22"/>
          <w:u w:val="single"/>
        </w:rPr>
        <w:t>в только электронном виде</w:t>
      </w:r>
      <w:r w:rsidR="009623FB" w:rsidRPr="00FE3281">
        <w:rPr>
          <w:rFonts w:cs="Arial"/>
          <w:b/>
          <w:szCs w:val="22"/>
        </w:rPr>
        <w:t xml:space="preserve"> на электронном носителе;</w:t>
      </w:r>
    </w:p>
    <w:p w:rsidR="003F4095" w:rsidRPr="00FE3281" w:rsidRDefault="003F4095" w:rsidP="003F4095">
      <w:pPr>
        <w:pStyle w:val="ac"/>
        <w:numPr>
          <w:ilvl w:val="0"/>
          <w:numId w:val="2"/>
        </w:numPr>
        <w:tabs>
          <w:tab w:val="left" w:pos="1418"/>
        </w:tabs>
        <w:ind w:left="1418" w:hanging="341"/>
        <w:contextualSpacing w:val="0"/>
        <w:jc w:val="both"/>
        <w:rPr>
          <w:rFonts w:cs="Arial"/>
          <w:szCs w:val="22"/>
        </w:rPr>
      </w:pPr>
      <w:r w:rsidRPr="00FE3281">
        <w:rPr>
          <w:szCs w:val="22"/>
        </w:rPr>
        <w:t>Копия Свидетельства о допуске к определенным видам работ, выданного участнику закупки (гарантийное письмо, при необходимости);</w:t>
      </w:r>
      <w:r w:rsidRPr="00FE3281">
        <w:rPr>
          <w:rFonts w:cs="Arial"/>
          <w:szCs w:val="22"/>
        </w:rPr>
        <w:t xml:space="preserve"> </w:t>
      </w:r>
    </w:p>
    <w:p w:rsidR="009509AB" w:rsidRPr="00FA3A4F" w:rsidRDefault="00FA3A4F" w:rsidP="009509AB">
      <w:pPr>
        <w:pStyle w:val="ac"/>
        <w:numPr>
          <w:ilvl w:val="0"/>
          <w:numId w:val="2"/>
        </w:numPr>
        <w:tabs>
          <w:tab w:val="left" w:pos="1418"/>
        </w:tabs>
        <w:ind w:left="1418" w:hanging="341"/>
        <w:contextualSpacing w:val="0"/>
        <w:jc w:val="both"/>
        <w:rPr>
          <w:rFonts w:cs="Arial"/>
          <w:szCs w:val="22"/>
        </w:rPr>
      </w:pPr>
      <w:r w:rsidRPr="00FA3A4F">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009509AB" w:rsidRPr="00FA3A4F">
        <w:rPr>
          <w:szCs w:val="22"/>
        </w:rPr>
        <w:t>.</w:t>
      </w:r>
      <w:r w:rsidR="009509AB" w:rsidRPr="00FA3A4F">
        <w:rPr>
          <w:rFonts w:cs="Arial"/>
          <w:sz w:val="20"/>
          <w:szCs w:val="20"/>
        </w:rPr>
        <w:t xml:space="preserve"> </w:t>
      </w:r>
      <w:r w:rsidR="009509AB" w:rsidRPr="00FA3A4F">
        <w:rPr>
          <w:rFonts w:cs="Arial"/>
          <w:b/>
          <w:szCs w:val="22"/>
        </w:rPr>
        <w:t xml:space="preserve">Документ предоставляются контрагентом </w:t>
      </w:r>
      <w:r w:rsidR="009509AB" w:rsidRPr="00FA3A4F">
        <w:rPr>
          <w:rFonts w:cs="Arial"/>
          <w:b/>
          <w:szCs w:val="22"/>
          <w:u w:val="single"/>
        </w:rPr>
        <w:t>в только электронном виде</w:t>
      </w:r>
      <w:r w:rsidR="009509AB" w:rsidRPr="00FA3A4F">
        <w:rPr>
          <w:rFonts w:cs="Arial"/>
          <w:b/>
          <w:szCs w:val="22"/>
        </w:rPr>
        <w:t xml:space="preserve"> на электронном носителе;</w:t>
      </w:r>
    </w:p>
    <w:p w:rsidR="009623FB" w:rsidRPr="00982F0C" w:rsidRDefault="009623FB" w:rsidP="009623FB">
      <w:pPr>
        <w:pStyle w:val="ac"/>
        <w:numPr>
          <w:ilvl w:val="0"/>
          <w:numId w:val="2"/>
        </w:numPr>
        <w:tabs>
          <w:tab w:val="left" w:pos="1418"/>
        </w:tabs>
        <w:ind w:left="1418" w:hanging="341"/>
        <w:contextualSpacing w:val="0"/>
        <w:jc w:val="both"/>
        <w:rPr>
          <w:szCs w:val="22"/>
        </w:rPr>
      </w:pPr>
      <w:r w:rsidRPr="00982F0C">
        <w:rPr>
          <w:szCs w:val="22"/>
        </w:rPr>
        <w:t>Копии свидетельств или протоколов комиссий об аттестации в области промышленной безопасности.</w:t>
      </w:r>
      <w:r w:rsidRPr="00982F0C">
        <w:rPr>
          <w:rFonts w:cs="Arial"/>
          <w:b/>
          <w:szCs w:val="22"/>
        </w:rPr>
        <w:t xml:space="preserve"> Документ предоставляются контрагентом </w:t>
      </w:r>
      <w:r w:rsidRPr="00982F0C">
        <w:rPr>
          <w:rFonts w:cs="Arial"/>
          <w:b/>
          <w:szCs w:val="22"/>
          <w:u w:val="single"/>
        </w:rPr>
        <w:t>в только электронном виде</w:t>
      </w:r>
      <w:r w:rsidRPr="00982F0C">
        <w:rPr>
          <w:rFonts w:cs="Arial"/>
          <w:b/>
          <w:szCs w:val="22"/>
        </w:rPr>
        <w:t xml:space="preserve"> на электронном носителе;</w:t>
      </w:r>
    </w:p>
    <w:p w:rsidR="009623FB" w:rsidRPr="000B59DC" w:rsidRDefault="009623FB" w:rsidP="009623FB">
      <w:pPr>
        <w:pStyle w:val="ac"/>
        <w:numPr>
          <w:ilvl w:val="0"/>
          <w:numId w:val="2"/>
        </w:numPr>
        <w:tabs>
          <w:tab w:val="left" w:pos="1418"/>
        </w:tabs>
        <w:ind w:left="1418" w:hanging="341"/>
        <w:contextualSpacing w:val="0"/>
        <w:jc w:val="both"/>
        <w:rPr>
          <w:szCs w:val="22"/>
        </w:rPr>
      </w:pPr>
      <w:r w:rsidRPr="000B59DC">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0B59DC">
        <w:rPr>
          <w:rFonts w:cs="Arial"/>
          <w:b/>
          <w:szCs w:val="22"/>
        </w:rPr>
        <w:t xml:space="preserve"> Документ предоставляются контрагентом </w:t>
      </w:r>
      <w:r w:rsidRPr="000B59DC">
        <w:rPr>
          <w:rFonts w:cs="Arial"/>
          <w:b/>
          <w:szCs w:val="22"/>
          <w:u w:val="single"/>
        </w:rPr>
        <w:t>в только электронном виде</w:t>
      </w:r>
      <w:r w:rsidRPr="000B59DC">
        <w:rPr>
          <w:rFonts w:cs="Arial"/>
          <w:b/>
          <w:szCs w:val="22"/>
        </w:rPr>
        <w:t xml:space="preserve"> на электронном носителе;</w:t>
      </w:r>
    </w:p>
    <w:p w:rsidR="009623FB" w:rsidRPr="00982F0C" w:rsidRDefault="009623FB" w:rsidP="009623FB">
      <w:pPr>
        <w:pStyle w:val="ac"/>
        <w:numPr>
          <w:ilvl w:val="0"/>
          <w:numId w:val="2"/>
        </w:numPr>
        <w:tabs>
          <w:tab w:val="left" w:pos="1418"/>
        </w:tabs>
        <w:ind w:left="1418" w:hanging="341"/>
        <w:contextualSpacing w:val="0"/>
        <w:jc w:val="both"/>
        <w:rPr>
          <w:szCs w:val="22"/>
        </w:rPr>
      </w:pPr>
      <w:r w:rsidRPr="00982F0C">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982F0C">
        <w:rPr>
          <w:rFonts w:cs="Arial"/>
          <w:b/>
          <w:szCs w:val="22"/>
        </w:rPr>
        <w:t xml:space="preserve"> </w:t>
      </w:r>
      <w:r w:rsidRPr="00982F0C">
        <w:rPr>
          <w:rFonts w:cs="Arial"/>
          <w:b/>
          <w:szCs w:val="22"/>
        </w:rPr>
        <w:lastRenderedPageBreak/>
        <w:t xml:space="preserve">Документ предоставляются контрагентом </w:t>
      </w:r>
      <w:r w:rsidRPr="00982F0C">
        <w:rPr>
          <w:rFonts w:cs="Arial"/>
          <w:b/>
          <w:szCs w:val="22"/>
          <w:u w:val="single"/>
        </w:rPr>
        <w:t>в только электронном виде</w:t>
      </w:r>
      <w:r w:rsidRPr="00982F0C">
        <w:rPr>
          <w:rFonts w:cs="Arial"/>
          <w:b/>
          <w:szCs w:val="22"/>
        </w:rPr>
        <w:t xml:space="preserve"> на электронном носителе;</w:t>
      </w:r>
    </w:p>
    <w:p w:rsidR="009623FB" w:rsidRPr="00FA3A4F" w:rsidRDefault="009623FB" w:rsidP="009623FB">
      <w:pPr>
        <w:pStyle w:val="ac"/>
        <w:numPr>
          <w:ilvl w:val="0"/>
          <w:numId w:val="2"/>
        </w:numPr>
        <w:tabs>
          <w:tab w:val="left" w:pos="1418"/>
        </w:tabs>
        <w:ind w:left="1418" w:hanging="341"/>
        <w:contextualSpacing w:val="0"/>
        <w:jc w:val="both"/>
        <w:rPr>
          <w:rFonts w:cs="Arial"/>
          <w:szCs w:val="22"/>
        </w:rPr>
      </w:pPr>
      <w:r w:rsidRPr="00FA3A4F">
        <w:rPr>
          <w:szCs w:val="22"/>
        </w:rPr>
        <w:t>Справка о наличии производственных мощностей (Форма</w:t>
      </w:r>
      <w:r w:rsidRPr="00FA3A4F">
        <w:rPr>
          <w:rFonts w:cs="Arial"/>
          <w:szCs w:val="22"/>
        </w:rPr>
        <w:t xml:space="preserve"> 9).</w:t>
      </w:r>
      <w:r w:rsidRPr="00FA3A4F">
        <w:rPr>
          <w:rFonts w:cs="Arial"/>
          <w:b/>
          <w:szCs w:val="22"/>
        </w:rPr>
        <w:t xml:space="preserve"> Документ предоставляются контрагентом </w:t>
      </w:r>
      <w:r w:rsidRPr="00FA3A4F">
        <w:rPr>
          <w:rFonts w:cs="Arial"/>
          <w:b/>
          <w:szCs w:val="22"/>
          <w:u w:val="single"/>
        </w:rPr>
        <w:t>в только электронном виде</w:t>
      </w:r>
      <w:r w:rsidRPr="00FA3A4F">
        <w:rPr>
          <w:rFonts w:cs="Arial"/>
          <w:b/>
          <w:szCs w:val="22"/>
        </w:rPr>
        <w:t xml:space="preserve"> на электронном носителе;</w:t>
      </w:r>
    </w:p>
    <w:p w:rsidR="009623FB" w:rsidRPr="0019058B" w:rsidRDefault="009623FB" w:rsidP="009623FB">
      <w:pPr>
        <w:pStyle w:val="ac"/>
        <w:numPr>
          <w:ilvl w:val="0"/>
          <w:numId w:val="2"/>
        </w:numPr>
        <w:tabs>
          <w:tab w:val="left" w:pos="1418"/>
        </w:tabs>
        <w:ind w:left="1418" w:hanging="341"/>
        <w:contextualSpacing w:val="0"/>
        <w:jc w:val="both"/>
        <w:rPr>
          <w:rFonts w:cs="Arial"/>
          <w:szCs w:val="22"/>
        </w:rPr>
      </w:pPr>
      <w:r w:rsidRPr="0019058B">
        <w:rPr>
          <w:rFonts w:cs="Arial"/>
          <w:szCs w:val="22"/>
        </w:rPr>
        <w:t>Копия Политики в области ПБ, ОТ и ОС.</w:t>
      </w:r>
      <w:r w:rsidRPr="0019058B">
        <w:rPr>
          <w:rFonts w:cs="Arial"/>
          <w:b/>
          <w:szCs w:val="22"/>
        </w:rPr>
        <w:t xml:space="preserve"> Документ предоставляются контрагентом </w:t>
      </w:r>
      <w:r w:rsidRPr="0019058B">
        <w:rPr>
          <w:rFonts w:cs="Arial"/>
          <w:b/>
          <w:szCs w:val="22"/>
          <w:u w:val="single"/>
        </w:rPr>
        <w:t>в только электронном виде</w:t>
      </w:r>
      <w:r w:rsidRPr="0019058B">
        <w:rPr>
          <w:rFonts w:cs="Arial"/>
          <w:b/>
          <w:szCs w:val="22"/>
        </w:rPr>
        <w:t xml:space="preserve"> на электронном носителе;</w:t>
      </w:r>
      <w:r w:rsidRPr="0019058B">
        <w:rPr>
          <w:rFonts w:cs="Arial"/>
          <w:sz w:val="20"/>
          <w:szCs w:val="20"/>
        </w:rPr>
        <w:t xml:space="preserve"> </w:t>
      </w:r>
    </w:p>
    <w:p w:rsidR="009623FB" w:rsidRPr="00982F0C" w:rsidRDefault="009623FB" w:rsidP="009623FB">
      <w:pPr>
        <w:pStyle w:val="ac"/>
        <w:numPr>
          <w:ilvl w:val="0"/>
          <w:numId w:val="2"/>
        </w:numPr>
        <w:tabs>
          <w:tab w:val="left" w:pos="1418"/>
        </w:tabs>
        <w:ind w:left="1418" w:hanging="341"/>
        <w:contextualSpacing w:val="0"/>
        <w:jc w:val="both"/>
        <w:rPr>
          <w:rFonts w:cs="Arial"/>
          <w:szCs w:val="22"/>
        </w:rPr>
      </w:pPr>
      <w:r w:rsidRPr="00982F0C">
        <w:rPr>
          <w:rFonts w:cs="Arial"/>
          <w:szCs w:val="22"/>
        </w:rPr>
        <w:t xml:space="preserve">Копия документов, подтверждающих наличие инструкций по профессиям и каждому виду выполняемых работ. </w:t>
      </w:r>
      <w:r w:rsidRPr="00982F0C">
        <w:rPr>
          <w:rFonts w:cs="Arial"/>
          <w:b/>
          <w:szCs w:val="22"/>
        </w:rPr>
        <w:t xml:space="preserve">Документ предоставляются контрагентом </w:t>
      </w:r>
      <w:r w:rsidRPr="00982F0C">
        <w:rPr>
          <w:rFonts w:cs="Arial"/>
          <w:b/>
          <w:szCs w:val="22"/>
          <w:u w:val="single"/>
        </w:rPr>
        <w:t>в только электронном виде</w:t>
      </w:r>
      <w:r w:rsidRPr="00982F0C">
        <w:rPr>
          <w:rFonts w:cs="Arial"/>
          <w:b/>
          <w:szCs w:val="22"/>
        </w:rPr>
        <w:t xml:space="preserve"> на электронном носителе;</w:t>
      </w:r>
      <w:r w:rsidRPr="00982F0C">
        <w:rPr>
          <w:rFonts w:cs="Arial"/>
          <w:szCs w:val="22"/>
        </w:rPr>
        <w:t xml:space="preserve"> </w:t>
      </w:r>
    </w:p>
    <w:p w:rsidR="009623FB" w:rsidRPr="00FF51AE" w:rsidRDefault="009623FB" w:rsidP="009623FB">
      <w:pPr>
        <w:pStyle w:val="ac"/>
        <w:numPr>
          <w:ilvl w:val="0"/>
          <w:numId w:val="2"/>
        </w:numPr>
        <w:tabs>
          <w:tab w:val="left" w:pos="1418"/>
        </w:tabs>
        <w:ind w:left="1418" w:hanging="341"/>
        <w:contextualSpacing w:val="0"/>
        <w:jc w:val="both"/>
        <w:rPr>
          <w:rFonts w:cs="Arial"/>
          <w:szCs w:val="22"/>
        </w:rPr>
      </w:pPr>
      <w:r w:rsidRPr="00FF51AE">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FF51AE">
        <w:rPr>
          <w:rFonts w:cs="Arial"/>
          <w:b/>
          <w:szCs w:val="22"/>
        </w:rPr>
        <w:t xml:space="preserve"> Документ предоставляются контрагентом </w:t>
      </w:r>
      <w:r w:rsidRPr="00FF51AE">
        <w:rPr>
          <w:rFonts w:cs="Arial"/>
          <w:b/>
          <w:szCs w:val="22"/>
          <w:u w:val="single"/>
        </w:rPr>
        <w:t>в только электронном виде</w:t>
      </w:r>
      <w:r w:rsidRPr="00FF51AE">
        <w:rPr>
          <w:rFonts w:cs="Arial"/>
          <w:b/>
          <w:szCs w:val="22"/>
        </w:rPr>
        <w:t xml:space="preserve"> на электронном носителе;</w:t>
      </w:r>
    </w:p>
    <w:p w:rsidR="009623FB" w:rsidRPr="004D7606" w:rsidRDefault="009623FB" w:rsidP="009623FB">
      <w:pPr>
        <w:pStyle w:val="ac"/>
        <w:numPr>
          <w:ilvl w:val="0"/>
          <w:numId w:val="2"/>
        </w:numPr>
        <w:tabs>
          <w:tab w:val="left" w:pos="1418"/>
        </w:tabs>
        <w:ind w:left="1418" w:hanging="341"/>
        <w:contextualSpacing w:val="0"/>
        <w:jc w:val="both"/>
        <w:rPr>
          <w:rFonts w:cs="Arial"/>
          <w:szCs w:val="22"/>
        </w:rPr>
      </w:pPr>
      <w:r w:rsidRPr="004D7606">
        <w:rPr>
          <w:rFonts w:cs="Arial"/>
          <w:szCs w:val="22"/>
        </w:rPr>
        <w:t>Перечень субподрядных организаций, привлекаемых для данного вида деятельности (с указанием % субподряда).</w:t>
      </w:r>
      <w:r w:rsidRPr="004D7606">
        <w:rPr>
          <w:rFonts w:cs="Arial"/>
          <w:b/>
          <w:szCs w:val="22"/>
        </w:rPr>
        <w:t xml:space="preserve"> Документ предоставляются контрагентом </w:t>
      </w:r>
      <w:r w:rsidRPr="004D7606">
        <w:rPr>
          <w:rFonts w:cs="Arial"/>
          <w:b/>
          <w:szCs w:val="22"/>
          <w:u w:val="single"/>
        </w:rPr>
        <w:t>в только электронном виде</w:t>
      </w:r>
      <w:r w:rsidRPr="004D7606">
        <w:rPr>
          <w:rFonts w:cs="Arial"/>
          <w:b/>
          <w:szCs w:val="22"/>
        </w:rPr>
        <w:t xml:space="preserve"> на электронном носителе;</w:t>
      </w:r>
    </w:p>
    <w:p w:rsidR="009623FB" w:rsidRPr="004D7606" w:rsidRDefault="009623FB" w:rsidP="009623FB">
      <w:pPr>
        <w:pStyle w:val="ac"/>
        <w:numPr>
          <w:ilvl w:val="0"/>
          <w:numId w:val="2"/>
        </w:numPr>
        <w:tabs>
          <w:tab w:val="left" w:pos="1418"/>
        </w:tabs>
        <w:ind w:left="1418" w:hanging="341"/>
        <w:contextualSpacing w:val="0"/>
        <w:jc w:val="both"/>
        <w:rPr>
          <w:rFonts w:cs="Arial"/>
          <w:szCs w:val="22"/>
        </w:rPr>
      </w:pPr>
      <w:r w:rsidRPr="004D7606">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9623FB" w:rsidRPr="004D7606" w:rsidRDefault="009623FB" w:rsidP="009623FB">
      <w:pPr>
        <w:pStyle w:val="ac"/>
        <w:numPr>
          <w:ilvl w:val="0"/>
          <w:numId w:val="2"/>
        </w:numPr>
        <w:tabs>
          <w:tab w:val="left" w:pos="1418"/>
        </w:tabs>
        <w:ind w:left="1418" w:hanging="341"/>
        <w:contextualSpacing w:val="0"/>
        <w:jc w:val="both"/>
        <w:rPr>
          <w:rFonts w:cs="Arial"/>
          <w:szCs w:val="22"/>
        </w:rPr>
      </w:pPr>
      <w:r w:rsidRPr="004D7606">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4D7606" w:rsidRDefault="009623FB" w:rsidP="009623FB">
      <w:pPr>
        <w:pStyle w:val="ac"/>
        <w:numPr>
          <w:ilvl w:val="0"/>
          <w:numId w:val="2"/>
        </w:numPr>
        <w:tabs>
          <w:tab w:val="left" w:pos="1418"/>
        </w:tabs>
        <w:ind w:left="1418" w:hanging="341"/>
        <w:contextualSpacing w:val="0"/>
        <w:jc w:val="both"/>
        <w:rPr>
          <w:rFonts w:cs="Arial"/>
          <w:szCs w:val="22"/>
        </w:rPr>
      </w:pPr>
      <w:r w:rsidRPr="004D7606">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7176E2" w:rsidRDefault="003F4095" w:rsidP="003F4095">
      <w:pPr>
        <w:pStyle w:val="ac"/>
        <w:numPr>
          <w:ilvl w:val="0"/>
          <w:numId w:val="2"/>
        </w:numPr>
        <w:tabs>
          <w:tab w:val="left" w:pos="1418"/>
        </w:tabs>
        <w:ind w:left="1418" w:hanging="341"/>
        <w:contextualSpacing w:val="0"/>
        <w:jc w:val="both"/>
        <w:rPr>
          <w:rFonts w:cs="Arial"/>
          <w:szCs w:val="22"/>
        </w:rPr>
      </w:pPr>
      <w:r w:rsidRPr="007176E2">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7176E2" w:rsidRDefault="003F4095" w:rsidP="003F4095">
      <w:pPr>
        <w:pStyle w:val="ac"/>
        <w:numPr>
          <w:ilvl w:val="0"/>
          <w:numId w:val="2"/>
        </w:numPr>
        <w:tabs>
          <w:tab w:val="left" w:pos="1418"/>
        </w:tabs>
        <w:ind w:left="1418" w:hanging="341"/>
        <w:contextualSpacing w:val="0"/>
        <w:jc w:val="both"/>
        <w:rPr>
          <w:rFonts w:cs="Arial"/>
          <w:szCs w:val="22"/>
        </w:rPr>
      </w:pPr>
      <w:r w:rsidRPr="007176E2">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2533D5" w:rsidRDefault="003F4095" w:rsidP="003F4095">
      <w:pPr>
        <w:pStyle w:val="ac"/>
        <w:numPr>
          <w:ilvl w:val="0"/>
          <w:numId w:val="2"/>
        </w:numPr>
        <w:tabs>
          <w:tab w:val="left" w:pos="1418"/>
        </w:tabs>
        <w:ind w:left="1418" w:hanging="341"/>
        <w:contextualSpacing w:val="0"/>
        <w:jc w:val="both"/>
        <w:rPr>
          <w:rFonts w:cs="Arial"/>
          <w:szCs w:val="22"/>
        </w:rPr>
      </w:pPr>
      <w:r w:rsidRPr="002533D5">
        <w:rPr>
          <w:rFonts w:cs="Arial"/>
        </w:rPr>
        <w:t xml:space="preserve">Опись документов коммерческой части оферты </w:t>
      </w:r>
      <w:r w:rsidRPr="002533D5">
        <w:rPr>
          <w:rFonts w:cs="Arial"/>
          <w:szCs w:val="22"/>
        </w:rPr>
        <w:t>(подписанная уполномоченным лицом и заверенная печатью участника закупки)</w:t>
      </w:r>
      <w:r w:rsidRPr="002533D5">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2E571A">
        <w:rPr>
          <w:rFonts w:cs="Arial"/>
          <w:szCs w:val="22"/>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033383">
        <w:rPr>
          <w:rFonts w:cs="Arial"/>
          <w:szCs w:val="22"/>
        </w:rPr>
        <w:t xml:space="preserve">на </w:t>
      </w:r>
      <w:r w:rsidRPr="00447D3A">
        <w:rPr>
          <w:rFonts w:cs="Arial"/>
          <w:szCs w:val="22"/>
        </w:rPr>
        <w:t xml:space="preserve">ПДО </w:t>
      </w:r>
      <w:r w:rsidR="003523B8" w:rsidRPr="00447D3A">
        <w:rPr>
          <w:rFonts w:cs="Arial"/>
          <w:szCs w:val="22"/>
        </w:rPr>
        <w:t>№</w:t>
      </w:r>
      <w:r w:rsidR="00447D3A" w:rsidRPr="00447D3A">
        <w:rPr>
          <w:rFonts w:cs="Arial"/>
          <w:szCs w:val="22"/>
        </w:rPr>
        <w:t>27</w:t>
      </w:r>
      <w:r w:rsidR="003523B8" w:rsidRPr="00447D3A">
        <w:rPr>
          <w:rFonts w:cs="Arial"/>
          <w:szCs w:val="22"/>
        </w:rPr>
        <w:t>-КР</w:t>
      </w:r>
      <w:r w:rsidR="003523B8" w:rsidRPr="002E6B39">
        <w:rPr>
          <w:rFonts w:cs="Arial"/>
          <w:szCs w:val="22"/>
        </w:rPr>
        <w:t>-</w:t>
      </w:r>
      <w:r w:rsidR="003523B8" w:rsidRPr="00226FB1">
        <w:rPr>
          <w:rFonts w:cs="Arial"/>
          <w:szCs w:val="22"/>
        </w:rPr>
        <w:t>201</w:t>
      </w:r>
      <w:r w:rsidR="009F1393">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466205">
        <w:rPr>
          <w:rFonts w:cs="Arial"/>
          <w:szCs w:val="22"/>
        </w:rPr>
        <w:t>«15» февраля 2017 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466205" w:rsidP="00DE7BED">
      <w:pPr>
        <w:ind w:left="708"/>
        <w:jc w:val="both"/>
        <w:rPr>
          <w:rFonts w:cs="Arial"/>
          <w:b/>
          <w:szCs w:val="22"/>
        </w:rPr>
      </w:pPr>
      <w:r>
        <w:rPr>
          <w:rFonts w:cs="Arial"/>
          <w:b/>
          <w:szCs w:val="22"/>
        </w:rPr>
        <w:t>Начало приема оферт – «15</w:t>
      </w:r>
      <w:r w:rsidR="00DE7BED" w:rsidRPr="002E571A">
        <w:rPr>
          <w:rFonts w:cs="Arial"/>
          <w:b/>
          <w:szCs w:val="22"/>
        </w:rPr>
        <w:t xml:space="preserve">» </w:t>
      </w:r>
      <w:r>
        <w:rPr>
          <w:rFonts w:cs="Arial"/>
          <w:b/>
          <w:szCs w:val="22"/>
        </w:rPr>
        <w:t>февраля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466205">
        <w:rPr>
          <w:rFonts w:cs="Arial"/>
          <w:b/>
          <w:szCs w:val="22"/>
        </w:rPr>
        <w:t>15</w:t>
      </w:r>
      <w:r w:rsidRPr="002E571A">
        <w:rPr>
          <w:rFonts w:cs="Arial"/>
          <w:b/>
          <w:szCs w:val="22"/>
        </w:rPr>
        <w:t>:</w:t>
      </w:r>
      <w:r w:rsidR="00466205">
        <w:rPr>
          <w:rFonts w:cs="Arial"/>
          <w:b/>
          <w:szCs w:val="22"/>
        </w:rPr>
        <w:t>00</w:t>
      </w:r>
      <w:r w:rsidRPr="002E571A">
        <w:rPr>
          <w:rFonts w:cs="Arial"/>
          <w:b/>
          <w:szCs w:val="22"/>
        </w:rPr>
        <w:t xml:space="preserve"> «</w:t>
      </w:r>
      <w:r w:rsidR="00466205">
        <w:rPr>
          <w:rFonts w:cs="Arial"/>
          <w:b/>
          <w:szCs w:val="22"/>
        </w:rPr>
        <w:t>03</w:t>
      </w:r>
      <w:r w:rsidRPr="002E571A">
        <w:rPr>
          <w:rFonts w:cs="Arial"/>
          <w:b/>
          <w:szCs w:val="22"/>
        </w:rPr>
        <w:t xml:space="preserve">» </w:t>
      </w:r>
      <w:r w:rsidR="00466205">
        <w:rPr>
          <w:rFonts w:cs="Arial"/>
          <w:b/>
          <w:szCs w:val="22"/>
        </w:rPr>
        <w:t>марта</w:t>
      </w:r>
      <w:r w:rsidRPr="002E571A">
        <w:rPr>
          <w:rFonts w:cs="Arial"/>
          <w:b/>
          <w:szCs w:val="22"/>
        </w:rPr>
        <w:t xml:space="preserve"> </w:t>
      </w:r>
      <w:r w:rsidR="00466205">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66205">
        <w:rPr>
          <w:rFonts w:cs="Arial"/>
          <w:b/>
          <w:szCs w:val="22"/>
        </w:rPr>
        <w:t>15</w:t>
      </w:r>
      <w:r w:rsidRPr="002E571A">
        <w:rPr>
          <w:rFonts w:cs="Arial"/>
          <w:b/>
          <w:szCs w:val="22"/>
        </w:rPr>
        <w:t xml:space="preserve">» </w:t>
      </w:r>
      <w:r w:rsidR="00466205">
        <w:rPr>
          <w:rFonts w:cs="Arial"/>
          <w:b/>
          <w:szCs w:val="22"/>
        </w:rPr>
        <w:t>мая</w:t>
      </w:r>
      <w:r w:rsidRPr="002E571A">
        <w:rPr>
          <w:rFonts w:cs="Arial"/>
          <w:b/>
          <w:szCs w:val="22"/>
        </w:rPr>
        <w:t xml:space="preserve"> </w:t>
      </w:r>
      <w:r w:rsidR="00466205">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66205">
        <w:rPr>
          <w:rFonts w:cs="Arial"/>
          <w:szCs w:val="22"/>
        </w:rPr>
        <w:t>28</w:t>
      </w:r>
      <w:r w:rsidRPr="002E571A">
        <w:rPr>
          <w:rFonts w:cs="Arial"/>
          <w:szCs w:val="22"/>
        </w:rPr>
        <w:t xml:space="preserve">» </w:t>
      </w:r>
      <w:r w:rsidR="00466205">
        <w:rPr>
          <w:rFonts w:cs="Arial"/>
          <w:szCs w:val="22"/>
        </w:rPr>
        <w:t>февраля</w:t>
      </w:r>
      <w:r w:rsidRPr="002E571A">
        <w:rPr>
          <w:rFonts w:cs="Arial"/>
          <w:szCs w:val="22"/>
        </w:rPr>
        <w:t xml:space="preserve"> </w:t>
      </w:r>
      <w:r w:rsidR="00466205">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466205" w:rsidRPr="006C094E" w:rsidRDefault="00466205" w:rsidP="00466205">
      <w:pPr>
        <w:ind w:firstLine="567"/>
        <w:jc w:val="both"/>
        <w:rPr>
          <w:rFonts w:cs="Arial"/>
          <w:szCs w:val="22"/>
        </w:rPr>
      </w:pPr>
      <w:r>
        <w:rPr>
          <w:rFonts w:cs="Arial"/>
          <w:szCs w:val="22"/>
        </w:rPr>
        <w:t>Ведущий специалист</w:t>
      </w:r>
      <w:r w:rsidRPr="006C094E">
        <w:rPr>
          <w:rFonts w:cs="Arial"/>
          <w:szCs w:val="22"/>
        </w:rPr>
        <w:t xml:space="preserve"> ОАО «Славнефть-ЯНОС» </w:t>
      </w:r>
      <w:r>
        <w:rPr>
          <w:rFonts w:cs="Arial"/>
          <w:szCs w:val="22"/>
        </w:rPr>
        <w:t>Кириллова</w:t>
      </w:r>
      <w:r w:rsidRPr="006C094E">
        <w:rPr>
          <w:rFonts w:cs="Arial"/>
          <w:szCs w:val="22"/>
        </w:rPr>
        <w:t xml:space="preserve"> </w:t>
      </w:r>
      <w:r>
        <w:rPr>
          <w:rFonts w:cs="Arial"/>
          <w:szCs w:val="22"/>
        </w:rPr>
        <w:t>Надежда</w:t>
      </w:r>
      <w:r w:rsidRPr="006C094E">
        <w:rPr>
          <w:rFonts w:cs="Arial"/>
          <w:szCs w:val="22"/>
        </w:rPr>
        <w:t xml:space="preserve"> </w:t>
      </w:r>
      <w:r>
        <w:rPr>
          <w:rFonts w:cs="Arial"/>
          <w:szCs w:val="22"/>
        </w:rPr>
        <w:t>Владимировна</w:t>
      </w:r>
      <w:r w:rsidRPr="006C094E">
        <w:rPr>
          <w:rFonts w:cs="Arial"/>
          <w:szCs w:val="22"/>
        </w:rPr>
        <w:t>.</w:t>
      </w:r>
    </w:p>
    <w:p w:rsidR="00466205" w:rsidRDefault="00466205" w:rsidP="00466205">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5105F1">
          <w:rPr>
            <w:rStyle w:val="ae"/>
            <w:rFonts w:cs="Arial"/>
            <w:lang w:val="en-US"/>
          </w:rPr>
          <w:t>KirillovaNV</w:t>
        </w:r>
        <w:r w:rsidRPr="005105F1">
          <w:rPr>
            <w:rStyle w:val="ae"/>
            <w:rFonts w:cs="Arial"/>
          </w:rPr>
          <w:t>@</w:t>
        </w:r>
        <w:r w:rsidRPr="005105F1">
          <w:rPr>
            <w:rStyle w:val="ae"/>
            <w:rFonts w:cs="Arial"/>
            <w:lang w:val="en-US"/>
          </w:rPr>
          <w:t>yanos</w:t>
        </w:r>
        <w:r w:rsidRPr="005105F1">
          <w:rPr>
            <w:rStyle w:val="ae"/>
            <w:rFonts w:cs="Arial"/>
          </w:rPr>
          <w:t>.</w:t>
        </w:r>
        <w:r w:rsidRPr="005105F1">
          <w:rPr>
            <w:rStyle w:val="ae"/>
            <w:rFonts w:cs="Arial"/>
            <w:lang w:val="en-US"/>
          </w:rPr>
          <w:t>slavneft</w:t>
        </w:r>
        <w:r w:rsidRPr="005105F1">
          <w:rPr>
            <w:rStyle w:val="ae"/>
            <w:rFonts w:cs="Arial"/>
          </w:rPr>
          <w:t>.</w:t>
        </w:r>
        <w:r w:rsidRPr="005105F1">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447D3A">
        <w:t>оферты №</w:t>
      </w:r>
      <w:r w:rsidR="00447D3A" w:rsidRPr="00447D3A">
        <w:t>27</w:t>
      </w:r>
      <w:r w:rsidR="00E85DE8" w:rsidRPr="00447D3A">
        <w:t>-КР</w:t>
      </w:r>
      <w:r w:rsidR="00E85DE8" w:rsidRPr="005F56FA">
        <w:t>-201</w:t>
      </w:r>
      <w:r w:rsidR="009F1393">
        <w:t>7</w:t>
      </w:r>
      <w:r w:rsidRPr="00B445D7">
        <w:t xml:space="preserve"> от </w:t>
      </w:r>
      <w:r w:rsidR="00466205">
        <w:t>«15» февраля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w:t>
      </w:r>
      <w:r w:rsidR="00633050">
        <w:rPr>
          <w:rFonts w:cs="Arial"/>
          <w:szCs w:val="22"/>
        </w:rPr>
        <w:t>4</w:t>
      </w:r>
      <w:r w:rsidR="003F4095" w:rsidRPr="003F4095">
        <w:rPr>
          <w:rFonts w:cs="Arial"/>
          <w:szCs w:val="22"/>
        </w:rPr>
        <w:t>, 201</w:t>
      </w:r>
      <w:r w:rsidR="00633050">
        <w:rPr>
          <w:rFonts w:cs="Arial"/>
          <w:szCs w:val="22"/>
        </w:rPr>
        <w:t>5</w:t>
      </w:r>
      <w:r w:rsidR="003F4095" w:rsidRPr="003F4095">
        <w:rPr>
          <w:rFonts w:cs="Arial"/>
          <w:szCs w:val="22"/>
        </w:rPr>
        <w:t>, 201</w:t>
      </w:r>
      <w:r w:rsidR="00633050">
        <w:rPr>
          <w:rFonts w:cs="Arial"/>
          <w:szCs w:val="22"/>
        </w:rPr>
        <w:t>6</w:t>
      </w:r>
      <w:r w:rsidR="003F4095" w:rsidRPr="003F4095">
        <w:rPr>
          <w:rFonts w:cs="Arial"/>
          <w:szCs w:val="22"/>
        </w:rPr>
        <w:t xml:space="preserve">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9F1393" w:rsidRDefault="009F1393" w:rsidP="004910B6">
      <w:pPr>
        <w:spacing w:before="0"/>
      </w:pPr>
    </w:p>
    <w:p w:rsidR="001A30F7" w:rsidRDefault="001A30F7" w:rsidP="004910B6">
      <w:pPr>
        <w:spacing w:before="0"/>
      </w:pPr>
    </w:p>
    <w:p w:rsidR="00EF1336" w:rsidRDefault="009F1393" w:rsidP="00466205">
      <w:pPr>
        <w:spacing w:before="0"/>
      </w:pPr>
      <w:r>
        <w:rPr>
          <w:rFonts w:cs="Arial"/>
          <w:szCs w:val="22"/>
        </w:rPr>
        <w:t>Заместитель д</w:t>
      </w:r>
      <w:r w:rsidR="00AE32FD" w:rsidRPr="00AE32FD">
        <w:rPr>
          <w:rFonts w:cs="Arial"/>
          <w:szCs w:val="22"/>
        </w:rPr>
        <w:t>иректор</w:t>
      </w:r>
      <w:r>
        <w:rPr>
          <w:rFonts w:cs="Arial"/>
          <w:szCs w:val="22"/>
        </w:rPr>
        <w:t xml:space="preserve">а по снабжению </w:t>
      </w:r>
      <w:r w:rsidR="00AE32FD" w:rsidRPr="00AE32FD">
        <w:rPr>
          <w:rFonts w:cs="Arial"/>
          <w:szCs w:val="22"/>
        </w:rPr>
        <w:t xml:space="preserve"> </w:t>
      </w:r>
      <w:r>
        <w:rPr>
          <w:rFonts w:cs="Arial"/>
          <w:szCs w:val="22"/>
        </w:rPr>
        <w:tab/>
      </w:r>
      <w:r>
        <w:rPr>
          <w:rFonts w:cs="Arial"/>
          <w:szCs w:val="22"/>
        </w:rPr>
        <w:tab/>
      </w:r>
      <w:r>
        <w:rPr>
          <w:rFonts w:cs="Arial"/>
          <w:szCs w:val="22"/>
        </w:rPr>
        <w:tab/>
      </w:r>
      <w:r>
        <w:rPr>
          <w:rFonts w:cs="Arial"/>
          <w:szCs w:val="22"/>
        </w:rPr>
        <w:tab/>
      </w:r>
      <w:r>
        <w:rPr>
          <w:rFonts w:cs="Arial"/>
          <w:szCs w:val="22"/>
        </w:rPr>
        <w:tab/>
      </w:r>
      <w:r w:rsidR="00AE32FD" w:rsidRPr="00AE32FD">
        <w:rPr>
          <w:rFonts w:cs="Arial"/>
          <w:szCs w:val="22"/>
        </w:rPr>
        <w:t xml:space="preserve">    </w:t>
      </w:r>
      <w:r>
        <w:rPr>
          <w:rFonts w:cs="Arial"/>
          <w:szCs w:val="22"/>
        </w:rPr>
        <w:t>Л.Н.Бахвалов</w:t>
      </w:r>
      <w:bookmarkStart w:id="0" w:name="_GoBack"/>
      <w:bookmarkEnd w:id="0"/>
    </w:p>
    <w:sectPr w:rsidR="00EF1336" w:rsidSect="00466205">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33C" w:rsidRDefault="0000333C" w:rsidP="00FB07D9">
      <w:pPr>
        <w:spacing w:before="0"/>
      </w:pPr>
      <w:r>
        <w:separator/>
      </w:r>
    </w:p>
  </w:endnote>
  <w:endnote w:type="continuationSeparator" w:id="0">
    <w:p w:rsidR="0000333C" w:rsidRDefault="0000333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ExtB">
    <w:altName w:val="Arial Unicode MS"/>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33C" w:rsidRDefault="0000333C" w:rsidP="00FB07D9">
      <w:pPr>
        <w:spacing w:before="0"/>
      </w:pPr>
      <w:r>
        <w:separator/>
      </w:r>
    </w:p>
  </w:footnote>
  <w:footnote w:type="continuationSeparator" w:id="0">
    <w:p w:rsidR="0000333C" w:rsidRDefault="0000333C"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392FD2"/>
    <w:multiLevelType w:val="hybridMultilevel"/>
    <w:tmpl w:val="951E4E64"/>
    <w:lvl w:ilvl="0" w:tplc="4A24D32A">
      <w:start w:val="1"/>
      <w:numFmt w:val="bullet"/>
      <w:lvlText w:val="-"/>
      <w:lvlJc w:val="left"/>
      <w:pPr>
        <w:ind w:left="1287" w:hanging="360"/>
      </w:pPr>
      <w:rPr>
        <w:rFonts w:ascii="SimSun-ExtB" w:eastAsia="SimSun-ExtB" w:hAnsi="SimSun-ExtB" w:hint="eastAsi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5"/>
  </w:num>
  <w:num w:numId="3">
    <w:abstractNumId w:val="0"/>
  </w:num>
  <w:num w:numId="4">
    <w:abstractNumId w:val="2"/>
  </w:num>
  <w:num w:numId="5">
    <w:abstractNumId w:val="13"/>
  </w:num>
  <w:num w:numId="6">
    <w:abstractNumId w:val="10"/>
  </w:num>
  <w:num w:numId="7">
    <w:abstractNumId w:val="11"/>
  </w:num>
  <w:num w:numId="8">
    <w:abstractNumId w:val="12"/>
  </w:num>
  <w:num w:numId="9">
    <w:abstractNumId w:val="9"/>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3C"/>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441D"/>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B22"/>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389"/>
    <w:rsid w:val="00086468"/>
    <w:rsid w:val="000866BB"/>
    <w:rsid w:val="000870EB"/>
    <w:rsid w:val="00087924"/>
    <w:rsid w:val="00087D6E"/>
    <w:rsid w:val="0009036C"/>
    <w:rsid w:val="00090713"/>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9DC"/>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830"/>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58B"/>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0F7"/>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1FA6"/>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293"/>
    <w:rsid w:val="001F3D14"/>
    <w:rsid w:val="001F47C3"/>
    <w:rsid w:val="001F480F"/>
    <w:rsid w:val="001F501B"/>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5"/>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D5"/>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59B"/>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B55"/>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346"/>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269F"/>
    <w:rsid w:val="004126C9"/>
    <w:rsid w:val="00412E5E"/>
    <w:rsid w:val="00413250"/>
    <w:rsid w:val="004136AB"/>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47D3A"/>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205"/>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B12"/>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A7C92"/>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606"/>
    <w:rsid w:val="004D7A2A"/>
    <w:rsid w:val="004D7D15"/>
    <w:rsid w:val="004D7DA3"/>
    <w:rsid w:val="004E0156"/>
    <w:rsid w:val="004E03ED"/>
    <w:rsid w:val="004E04C6"/>
    <w:rsid w:val="004E08B0"/>
    <w:rsid w:val="004E08C5"/>
    <w:rsid w:val="004E0C37"/>
    <w:rsid w:val="004E0FA8"/>
    <w:rsid w:val="004E110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A32"/>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35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176E2"/>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53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EFD"/>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5B"/>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3D"/>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2E1"/>
    <w:rsid w:val="008363BA"/>
    <w:rsid w:val="00836468"/>
    <w:rsid w:val="00836EBF"/>
    <w:rsid w:val="008402BB"/>
    <w:rsid w:val="008406FE"/>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8A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7D3"/>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698"/>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9AB"/>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2F0C"/>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8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049"/>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1393"/>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51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58D"/>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54F"/>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74"/>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824"/>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5D"/>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54A7"/>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0F7"/>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AEC"/>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09BA"/>
    <w:rsid w:val="00E812DB"/>
    <w:rsid w:val="00E81D5F"/>
    <w:rsid w:val="00E81D90"/>
    <w:rsid w:val="00E81EBF"/>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A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281"/>
    <w:rsid w:val="00FE38FA"/>
    <w:rsid w:val="00FE3D28"/>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1AE"/>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EB3E5"/>
  <w15:docId w15:val="{B20A9B89-5581-48BD-A27E-30F0298B3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TotalTime>
  <Pages>6</Pages>
  <Words>2865</Words>
  <Characters>16334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253</cp:revision>
  <cp:lastPrinted>2017-02-15T06:23:00Z</cp:lastPrinted>
  <dcterms:created xsi:type="dcterms:W3CDTF">2016-09-08T12:35:00Z</dcterms:created>
  <dcterms:modified xsi:type="dcterms:W3CDTF">2017-02-15T06:24:00Z</dcterms:modified>
</cp:coreProperties>
</file>